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6175" w14:textId="77777777" w:rsidR="0007569D" w:rsidRPr="009A4797" w:rsidRDefault="0007569D" w:rsidP="0007569D">
      <w:pPr>
        <w:rPr>
          <w:rFonts w:cs="Times New Roman"/>
          <w:bCs/>
          <w:sz w:val="22"/>
        </w:rPr>
      </w:pPr>
    </w:p>
    <w:p w14:paraId="22B2B6B9" w14:textId="77777777" w:rsidR="0007569D" w:rsidRPr="009A4797" w:rsidRDefault="0007569D" w:rsidP="0007569D">
      <w:pPr>
        <w:widowControl w:val="0"/>
        <w:spacing w:after="0" w:line="240" w:lineRule="auto"/>
        <w:jc w:val="right"/>
        <w:textAlignment w:val="baseline"/>
        <w:outlineLvl w:val="0"/>
        <w:rPr>
          <w:sz w:val="22"/>
        </w:rPr>
      </w:pPr>
      <w:r w:rsidRPr="009A4797">
        <w:rPr>
          <w:rFonts w:eastAsia="DejaVu Sans" w:cs="Times New Roman"/>
          <w:b/>
          <w:sz w:val="22"/>
          <w:lang w:bidi="hi-IN"/>
        </w:rPr>
        <w:t>Załącznik nr 2c do SW</w:t>
      </w:r>
      <w:r w:rsidRPr="009A4797">
        <w:rPr>
          <w:sz w:val="22"/>
        </w:rPr>
        <w:t>Z</w:t>
      </w:r>
    </w:p>
    <w:p w14:paraId="3D189C4B" w14:textId="77777777" w:rsidR="0007569D" w:rsidRPr="009A4797" w:rsidRDefault="0007569D" w:rsidP="0007569D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</w:t>
      </w:r>
      <w:r w:rsidRPr="009A4797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7430AEDA" w14:textId="77777777" w:rsidR="0007569D" w:rsidRPr="009A4797" w:rsidRDefault="0007569D" w:rsidP="0007569D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A4797">
        <w:rPr>
          <w:rFonts w:cs="Times New Roman"/>
          <w:b/>
          <w:color w:val="000000"/>
          <w:sz w:val="22"/>
        </w:rPr>
        <w:t xml:space="preserve">FORMULARZ OFERTY </w:t>
      </w:r>
    </w:p>
    <w:p w14:paraId="0AB0D796" w14:textId="77777777" w:rsidR="0007569D" w:rsidRPr="009A4797" w:rsidRDefault="0007569D" w:rsidP="0007569D">
      <w:pPr>
        <w:contextualSpacing/>
        <w:rPr>
          <w:rFonts w:ascii="Arial" w:hAnsi="Arial" w:cs="Arial"/>
          <w:sz w:val="22"/>
          <w:vertAlign w:val="superscript"/>
        </w:rPr>
      </w:pPr>
      <w:r w:rsidRPr="009A4797">
        <w:rPr>
          <w:rFonts w:ascii="Arial" w:hAnsi="Arial" w:cs="Arial"/>
          <w:sz w:val="22"/>
        </w:rPr>
        <w:t>Ja/My niżej podpisany (i): …………………………………………………………………………………………………</w:t>
      </w:r>
    </w:p>
    <w:p w14:paraId="3D4B48AB" w14:textId="77777777" w:rsidR="0007569D" w:rsidRPr="009A4797" w:rsidRDefault="0007569D" w:rsidP="0007569D">
      <w:pPr>
        <w:contextualSpacing/>
        <w:jc w:val="center"/>
        <w:rPr>
          <w:rFonts w:ascii="Calibri Light" w:eastAsia="Calibri" w:hAnsi="Calibri Light" w:cs="Calibri Light"/>
          <w:color w:val="000000"/>
          <w:sz w:val="22"/>
          <w:vertAlign w:val="superscript"/>
        </w:rPr>
      </w:pPr>
      <w:r w:rsidRPr="009A4797">
        <w:rPr>
          <w:rFonts w:ascii="Calibri Light" w:hAnsi="Calibri Light" w:cs="Calibri Light"/>
          <w:sz w:val="22"/>
          <w:vertAlign w:val="superscript"/>
        </w:rPr>
        <w:t xml:space="preserve">                                     imię, nazwisko </w:t>
      </w:r>
      <w:r w:rsidRPr="009A4797">
        <w:rPr>
          <w:rFonts w:ascii="Calibri Light" w:hAnsi="Calibri Light" w:cs="Calibri Light"/>
          <w:bCs/>
          <w:iCs/>
          <w:color w:val="000000"/>
          <w:sz w:val="22"/>
          <w:vertAlign w:val="superscript"/>
        </w:rPr>
        <w:t>- reprezentacja zgodna z wpisem do KRS/CEIDG lub pełnomocnictwem</w:t>
      </w:r>
    </w:p>
    <w:p w14:paraId="0C2FA449" w14:textId="77777777" w:rsidR="0007569D" w:rsidRPr="009A4797" w:rsidRDefault="0007569D" w:rsidP="0007569D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 xml:space="preserve">działając w imieniu i na rzecz </w:t>
      </w:r>
      <w:r w:rsidRPr="009A4797">
        <w:rPr>
          <w:rFonts w:ascii="Arial" w:eastAsia="Calibri" w:hAnsi="Arial" w:cs="Arial"/>
          <w:b/>
          <w:sz w:val="22"/>
        </w:rPr>
        <w:t>Wykonawcy</w:t>
      </w:r>
      <w:r w:rsidRPr="009A4797">
        <w:rPr>
          <w:rFonts w:ascii="Arial" w:eastAsia="Calibri" w:hAnsi="Arial" w:cs="Arial"/>
          <w:sz w:val="22"/>
        </w:rPr>
        <w:t xml:space="preserve">: </w:t>
      </w:r>
    </w:p>
    <w:p w14:paraId="1ABE4808" w14:textId="77777777" w:rsidR="0007569D" w:rsidRPr="009A4797" w:rsidRDefault="0007569D" w:rsidP="0007569D">
      <w:pPr>
        <w:contextualSpacing/>
        <w:rPr>
          <w:rFonts w:ascii="Arial" w:eastAsia="Calibri" w:hAnsi="Arial" w:cs="Arial"/>
          <w:sz w:val="22"/>
        </w:rPr>
      </w:pPr>
    </w:p>
    <w:p w14:paraId="10DE27A3" w14:textId="77777777" w:rsidR="0007569D" w:rsidRPr="009A4797" w:rsidRDefault="0007569D" w:rsidP="0007569D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35A34BB1" w14:textId="77777777" w:rsidR="0007569D" w:rsidRPr="009A4797" w:rsidRDefault="0007569D" w:rsidP="0007569D">
      <w:pPr>
        <w:contextualSpacing/>
        <w:rPr>
          <w:rFonts w:ascii="Arial" w:eastAsia="Calibri" w:hAnsi="Arial" w:cs="Arial"/>
          <w:sz w:val="22"/>
        </w:rPr>
      </w:pPr>
    </w:p>
    <w:p w14:paraId="549B96F9" w14:textId="77777777" w:rsidR="0007569D" w:rsidRPr="009A4797" w:rsidRDefault="0007569D" w:rsidP="0007569D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6FFBA7D8" w14:textId="77777777" w:rsidR="0007569D" w:rsidRPr="009A4797" w:rsidRDefault="0007569D" w:rsidP="0007569D">
      <w:pPr>
        <w:contextualSpacing/>
        <w:rPr>
          <w:rFonts w:ascii="Calibri Light" w:eastAsia="Calibri" w:hAnsi="Calibri Light" w:cs="Calibri Light"/>
          <w:sz w:val="22"/>
          <w:vertAlign w:val="superscript"/>
        </w:rPr>
      </w:pPr>
      <w:r w:rsidRPr="009A4797">
        <w:rPr>
          <w:rFonts w:ascii="Calibri Light" w:eastAsia="Calibri" w:hAnsi="Calibri Light" w:cs="Calibri Light"/>
          <w:sz w:val="22"/>
          <w:vertAlign w:val="superscript"/>
        </w:rPr>
        <w:t>pełna nazwa/firma albo imię i nazwisko Wykonawcy/adres Wykonawcy</w:t>
      </w:r>
      <w:r w:rsidRPr="009A4797">
        <w:rPr>
          <w:rFonts w:ascii="Arial" w:eastAsia="Calibri" w:hAnsi="Arial" w:cs="Arial"/>
          <w:sz w:val="22"/>
          <w:vertAlign w:val="superscript"/>
        </w:rPr>
        <w:t>*</w:t>
      </w:r>
    </w:p>
    <w:p w14:paraId="2462FE0F" w14:textId="77777777" w:rsidR="0007569D" w:rsidRPr="009A4797" w:rsidRDefault="0007569D" w:rsidP="0007569D">
      <w:pPr>
        <w:spacing w:before="60" w:after="60" w:line="360" w:lineRule="auto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 xml:space="preserve">numer wpisu do KRS Wykonawcy 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>wypełnić jeżeli dotyczy</w:t>
      </w:r>
      <w:r w:rsidRPr="009A4797">
        <w:rPr>
          <w:rFonts w:ascii="Arial" w:eastAsia="Times New Roman" w:hAnsi="Arial" w:cs="Arial"/>
          <w:sz w:val="22"/>
          <w:vertAlign w:val="superscript"/>
        </w:rPr>
        <w:t>*</w:t>
      </w:r>
      <w:r w:rsidRPr="009A4797">
        <w:rPr>
          <w:rFonts w:ascii="Arial" w:eastAsia="Times New Roman" w:hAnsi="Arial" w:cs="Arial"/>
          <w:sz w:val="22"/>
        </w:rPr>
        <w:t>…………..……….…………………...</w:t>
      </w:r>
    </w:p>
    <w:p w14:paraId="04B95135" w14:textId="77777777" w:rsidR="0007569D" w:rsidRPr="009A4797" w:rsidRDefault="0007569D" w:rsidP="0007569D">
      <w:pPr>
        <w:spacing w:before="60" w:after="60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>NIP:</w:t>
      </w:r>
      <w:r w:rsidRPr="009A4797">
        <w:rPr>
          <w:rFonts w:ascii="Arial" w:eastAsia="Times New Roman" w:hAnsi="Arial" w:cs="Arial"/>
          <w:color w:val="808080"/>
          <w:sz w:val="22"/>
        </w:rPr>
        <w:t xml:space="preserve"> |___|___|___|___|___|___|___|___|___|___|*</w:t>
      </w:r>
      <w:r w:rsidRPr="009A4797">
        <w:rPr>
          <w:rFonts w:ascii="Arial" w:eastAsia="Times New Roman" w:hAnsi="Arial" w:cs="Arial"/>
          <w:sz w:val="22"/>
        </w:rPr>
        <w:t xml:space="preserve">    REGON </w:t>
      </w:r>
      <w:r w:rsidRPr="009A4797">
        <w:rPr>
          <w:rFonts w:ascii="Arial" w:eastAsia="Times New Roman" w:hAnsi="Arial" w:cs="Arial"/>
          <w:color w:val="808080"/>
          <w:sz w:val="22"/>
        </w:rPr>
        <w:t>|___|___|___|___|___|___|___|___|___|</w:t>
      </w:r>
      <w:r w:rsidRPr="009A4797">
        <w:rPr>
          <w:rFonts w:ascii="Arial" w:eastAsia="Times New Roman" w:hAnsi="Arial" w:cs="Arial"/>
          <w:sz w:val="22"/>
          <w:vertAlign w:val="superscript"/>
        </w:rPr>
        <w:t>*</w:t>
      </w:r>
    </w:p>
    <w:p w14:paraId="546D03DE" w14:textId="77777777" w:rsidR="0007569D" w:rsidRPr="009A4797" w:rsidRDefault="0007569D" w:rsidP="0007569D">
      <w:pPr>
        <w:rPr>
          <w:rFonts w:ascii="Calibri Light" w:eastAsia="Times New Roman" w:hAnsi="Calibri Light" w:cs="Calibri Light"/>
          <w:sz w:val="22"/>
          <w:vertAlign w:val="superscript"/>
        </w:rPr>
      </w:pPr>
      <w:r w:rsidRPr="009A4797">
        <w:rPr>
          <w:rFonts w:ascii="Arial" w:eastAsia="Calibri" w:hAnsi="Arial" w:cs="Arial"/>
          <w:color w:val="000000"/>
          <w:sz w:val="22"/>
          <w:vertAlign w:val="superscript"/>
        </w:rPr>
        <w:t>*</w:t>
      </w:r>
      <w:r w:rsidRPr="009A4797">
        <w:rPr>
          <w:rFonts w:ascii="Calibri Light" w:eastAsia="Calibri" w:hAnsi="Calibri Light" w:cs="Calibri Light"/>
          <w:color w:val="000000"/>
          <w:sz w:val="22"/>
          <w:vertAlign w:val="superscript"/>
        </w:rPr>
        <w:t xml:space="preserve"> W przypadku gdy ofertę składają Wykonawcy wspólnie ubiegający się o udzielenie zamówienia podać nazwy/firmy, adresy, numery wpisu do KRS, numery NIP/REGON każdego z Wykonawców.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 xml:space="preserve"> </w:t>
      </w:r>
    </w:p>
    <w:p w14:paraId="753A3C87" w14:textId="77777777" w:rsidR="0007569D" w:rsidRPr="009A4797" w:rsidRDefault="0007569D" w:rsidP="0007569D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563101ED" w14:textId="77777777" w:rsidR="0007569D" w:rsidRPr="009A4797" w:rsidRDefault="0007569D" w:rsidP="0007569D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3123B6BE" w14:textId="77777777" w:rsidR="0007569D" w:rsidRPr="009A4797" w:rsidRDefault="0007569D" w:rsidP="0007569D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A4797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A4797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4226621A" w14:textId="77777777" w:rsidR="0007569D" w:rsidRPr="009A4797" w:rsidRDefault="0007569D" w:rsidP="0007569D">
      <w:pPr>
        <w:tabs>
          <w:tab w:val="center" w:pos="1701"/>
          <w:tab w:val="center" w:pos="7938"/>
        </w:tabs>
        <w:jc w:val="center"/>
        <w:rPr>
          <w:sz w:val="22"/>
        </w:rPr>
      </w:pPr>
    </w:p>
    <w:p w14:paraId="558E596F" w14:textId="77777777" w:rsidR="0007569D" w:rsidRPr="009A4797" w:rsidRDefault="0007569D" w:rsidP="0007569D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nr 1 w Gołdapi</w:t>
      </w:r>
    </w:p>
    <w:p w14:paraId="5109D6EF" w14:textId="77777777" w:rsidR="0007569D" w:rsidRPr="009A4797" w:rsidRDefault="0007569D" w:rsidP="0007569D">
      <w:pPr>
        <w:spacing w:before="100" w:beforeAutospacing="1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składam(y) niniejszą ofertę na:</w:t>
      </w:r>
    </w:p>
    <w:p w14:paraId="01875FFA" w14:textId="77777777" w:rsidR="0007569D" w:rsidRPr="009A4797" w:rsidRDefault="0007569D" w:rsidP="0007569D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A4797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4179A26F" w14:textId="77777777" w:rsidR="0007569D" w:rsidRPr="009A4797" w:rsidRDefault="0007569D" w:rsidP="0007569D">
      <w:pPr>
        <w:jc w:val="center"/>
        <w:rPr>
          <w:rFonts w:cs="Times New Roman"/>
          <w:b/>
          <w:sz w:val="22"/>
        </w:rPr>
      </w:pPr>
      <w:r w:rsidRPr="009A4797">
        <w:rPr>
          <w:rFonts w:eastAsia="Arial" w:cs="Times New Roman"/>
          <w:b/>
          <w:bCs/>
          <w:color w:val="000000"/>
          <w:sz w:val="22"/>
        </w:rPr>
        <w:t xml:space="preserve">Zestaw nr 3 – </w:t>
      </w:r>
      <w:r w:rsidRPr="009A4797">
        <w:rPr>
          <w:rFonts w:eastAsia="Times New Roman" w:cs="Times New Roman"/>
          <w:b/>
          <w:kern w:val="0"/>
          <w:sz w:val="22"/>
        </w:rPr>
        <w:t>Mrożonki</w:t>
      </w:r>
    </w:p>
    <w:p w14:paraId="72594108" w14:textId="77777777" w:rsidR="0007569D" w:rsidRPr="009A4797" w:rsidRDefault="0007569D" w:rsidP="0007569D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597"/>
        <w:gridCol w:w="1372"/>
        <w:gridCol w:w="567"/>
        <w:gridCol w:w="851"/>
        <w:gridCol w:w="1417"/>
        <w:gridCol w:w="1985"/>
      </w:tblGrid>
      <w:tr w:rsidR="0007569D" w:rsidRPr="009A4797" w14:paraId="1DBED833" w14:textId="77777777" w:rsidTr="00FA2DA2">
        <w:trPr>
          <w:trHeight w:val="701"/>
        </w:trPr>
        <w:tc>
          <w:tcPr>
            <w:tcW w:w="562" w:type="dxa"/>
          </w:tcPr>
          <w:p w14:paraId="6520CADD" w14:textId="77777777" w:rsidR="0007569D" w:rsidRPr="009A4797" w:rsidRDefault="0007569D" w:rsidP="00FA2DA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Lp.</w:t>
            </w:r>
          </w:p>
          <w:p w14:paraId="36135CF9" w14:textId="77777777" w:rsidR="0007569D" w:rsidRPr="009A4797" w:rsidRDefault="0007569D" w:rsidP="00FA2DA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97" w:type="dxa"/>
            <w:hideMark/>
          </w:tcPr>
          <w:p w14:paraId="1FE28A62" w14:textId="77777777" w:rsidR="0007569D" w:rsidRPr="009A4797" w:rsidRDefault="0007569D" w:rsidP="00FA2DA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372" w:type="dxa"/>
            <w:hideMark/>
          </w:tcPr>
          <w:p w14:paraId="50E3A7D8" w14:textId="77777777" w:rsidR="0007569D" w:rsidRPr="009A4797" w:rsidRDefault="0007569D" w:rsidP="00FA2DA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Kod CPV</w:t>
            </w:r>
          </w:p>
        </w:tc>
        <w:tc>
          <w:tcPr>
            <w:tcW w:w="567" w:type="dxa"/>
            <w:hideMark/>
          </w:tcPr>
          <w:p w14:paraId="48AAE5EE" w14:textId="77777777" w:rsidR="0007569D" w:rsidRPr="009A4797" w:rsidRDefault="0007569D" w:rsidP="00FA2DA2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851" w:type="dxa"/>
          </w:tcPr>
          <w:p w14:paraId="5F43BAD8" w14:textId="77777777" w:rsidR="0007569D" w:rsidRPr="009A4797" w:rsidRDefault="0007569D" w:rsidP="00FA2DA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Ilość szacunkowa</w:t>
            </w:r>
          </w:p>
        </w:tc>
        <w:tc>
          <w:tcPr>
            <w:tcW w:w="1417" w:type="dxa"/>
            <w:vAlign w:val="center"/>
          </w:tcPr>
          <w:p w14:paraId="4463D313" w14:textId="77777777" w:rsidR="0007569D" w:rsidRPr="009A4797" w:rsidRDefault="0007569D" w:rsidP="00FA2DA2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 xml:space="preserve">Cena brutto </w:t>
            </w:r>
          </w:p>
          <w:p w14:paraId="44A55B3D" w14:textId="77777777" w:rsidR="0007569D" w:rsidRPr="009A4797" w:rsidRDefault="0007569D" w:rsidP="00FA2DA2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 xml:space="preserve">za jednostkę </w:t>
            </w:r>
          </w:p>
          <w:p w14:paraId="16AA1D1D" w14:textId="77777777" w:rsidR="0007569D" w:rsidRPr="009A4797" w:rsidRDefault="0007569D" w:rsidP="00FA2DA2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miary</w:t>
            </w:r>
          </w:p>
          <w:p w14:paraId="172B8EDF" w14:textId="77777777" w:rsidR="0007569D" w:rsidRPr="009A4797" w:rsidRDefault="0007569D" w:rsidP="00FA2DA2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w PLN</w:t>
            </w:r>
          </w:p>
        </w:tc>
        <w:tc>
          <w:tcPr>
            <w:tcW w:w="1985" w:type="dxa"/>
          </w:tcPr>
          <w:p w14:paraId="7D14B05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A4797">
              <w:rPr>
                <w:b/>
                <w:bCs/>
                <w:sz w:val="22"/>
                <w:szCs w:val="22"/>
              </w:rPr>
              <w:t>Wartość całkowita brutto w PLN (iloczyn kolumny 5 i 6)</w:t>
            </w:r>
          </w:p>
        </w:tc>
      </w:tr>
      <w:tr w:rsidR="0007569D" w:rsidRPr="009A4797" w14:paraId="175A6C90" w14:textId="77777777" w:rsidTr="00FA2DA2">
        <w:trPr>
          <w:trHeight w:val="338"/>
        </w:trPr>
        <w:tc>
          <w:tcPr>
            <w:tcW w:w="562" w:type="dxa"/>
          </w:tcPr>
          <w:p w14:paraId="3D78CC1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</w:t>
            </w:r>
          </w:p>
        </w:tc>
        <w:tc>
          <w:tcPr>
            <w:tcW w:w="2597" w:type="dxa"/>
          </w:tcPr>
          <w:p w14:paraId="5E3B0EC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2" w:type="dxa"/>
          </w:tcPr>
          <w:p w14:paraId="1AB2185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3D5CC914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2B9AC754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6BDDAAC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14:paraId="31EE205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7569D" w:rsidRPr="009A4797" w14:paraId="0898A087" w14:textId="77777777" w:rsidTr="00FA2DA2">
        <w:trPr>
          <w:trHeight w:val="1134"/>
        </w:trPr>
        <w:tc>
          <w:tcPr>
            <w:tcW w:w="562" w:type="dxa"/>
          </w:tcPr>
          <w:p w14:paraId="03039F7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</w:t>
            </w:r>
          </w:p>
        </w:tc>
        <w:tc>
          <w:tcPr>
            <w:tcW w:w="2597" w:type="dxa"/>
          </w:tcPr>
          <w:p w14:paraId="3D085E55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Brokuł mrożony 2kg</w:t>
            </w:r>
          </w:p>
          <w:p w14:paraId="0517CA23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7CB2505E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5FC21411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388BC00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1FA10E1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14:paraId="00A643C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0582DE59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0219E5A6" w14:textId="77777777" w:rsidTr="00FA2DA2">
        <w:trPr>
          <w:trHeight w:val="1134"/>
        </w:trPr>
        <w:tc>
          <w:tcPr>
            <w:tcW w:w="562" w:type="dxa"/>
          </w:tcPr>
          <w:p w14:paraId="62530FC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597" w:type="dxa"/>
          </w:tcPr>
          <w:p w14:paraId="279015DE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Włoszczyzna mrożona paski  2,5kg</w:t>
            </w:r>
          </w:p>
          <w:p w14:paraId="5DA3BEE3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6DDEF11D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CD4DFE5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D9E1F7F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262B13A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980</w:t>
            </w:r>
          </w:p>
        </w:tc>
        <w:tc>
          <w:tcPr>
            <w:tcW w:w="1417" w:type="dxa"/>
          </w:tcPr>
          <w:p w14:paraId="5D9E5A5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EFD9A6C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43553E44" w14:textId="77777777" w:rsidTr="00FA2DA2">
        <w:trPr>
          <w:trHeight w:val="1134"/>
        </w:trPr>
        <w:tc>
          <w:tcPr>
            <w:tcW w:w="562" w:type="dxa"/>
          </w:tcPr>
          <w:p w14:paraId="368BBE9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3</w:t>
            </w:r>
          </w:p>
        </w:tc>
        <w:tc>
          <w:tcPr>
            <w:tcW w:w="2597" w:type="dxa"/>
          </w:tcPr>
          <w:p w14:paraId="2A1A6911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Szpinak mrożony rozdrobniony 2,5kg</w:t>
            </w:r>
          </w:p>
          <w:p w14:paraId="523D77F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1B30CAFA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39E796C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4907F2E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66BB93D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5DAE3578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F46346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670CC667" w14:textId="77777777" w:rsidTr="00FA2DA2">
        <w:trPr>
          <w:trHeight w:val="1134"/>
        </w:trPr>
        <w:tc>
          <w:tcPr>
            <w:tcW w:w="562" w:type="dxa"/>
          </w:tcPr>
          <w:p w14:paraId="3842917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4</w:t>
            </w:r>
          </w:p>
        </w:tc>
        <w:tc>
          <w:tcPr>
            <w:tcW w:w="2597" w:type="dxa"/>
          </w:tcPr>
          <w:p w14:paraId="6CD2749D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Brukselka mrożona 2,5kg</w:t>
            </w:r>
          </w:p>
          <w:p w14:paraId="60D09FB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3E8B68D3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0541357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1AD6675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644067E0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15DDE04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BF0FC5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48CBE512" w14:textId="77777777" w:rsidTr="00FA2DA2">
        <w:trPr>
          <w:trHeight w:val="1134"/>
        </w:trPr>
        <w:tc>
          <w:tcPr>
            <w:tcW w:w="562" w:type="dxa"/>
          </w:tcPr>
          <w:p w14:paraId="70245DE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5</w:t>
            </w:r>
          </w:p>
        </w:tc>
        <w:tc>
          <w:tcPr>
            <w:tcW w:w="2597" w:type="dxa"/>
          </w:tcPr>
          <w:p w14:paraId="3E33EDE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 xml:space="preserve"> Fasolka szparagowa zielona,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693B196D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B4B484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21FE7C4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0D0B113D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67</w:t>
            </w:r>
          </w:p>
        </w:tc>
        <w:tc>
          <w:tcPr>
            <w:tcW w:w="1417" w:type="dxa"/>
          </w:tcPr>
          <w:p w14:paraId="7CA10C2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95B25F4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114A9213" w14:textId="77777777" w:rsidTr="00FA2DA2">
        <w:trPr>
          <w:trHeight w:val="1134"/>
        </w:trPr>
        <w:tc>
          <w:tcPr>
            <w:tcW w:w="562" w:type="dxa"/>
          </w:tcPr>
          <w:p w14:paraId="511FBEC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6</w:t>
            </w:r>
          </w:p>
        </w:tc>
        <w:tc>
          <w:tcPr>
            <w:tcW w:w="2597" w:type="dxa"/>
          </w:tcPr>
          <w:p w14:paraId="49E7A174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Mieszanka 7 składnikowa, mrożona(zupa jarzynowa)2,5kg</w:t>
            </w:r>
          </w:p>
          <w:p w14:paraId="5629B6F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195CAA5A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2FFEDE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F567B06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3BA99A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70</w:t>
            </w:r>
          </w:p>
        </w:tc>
        <w:tc>
          <w:tcPr>
            <w:tcW w:w="1417" w:type="dxa"/>
          </w:tcPr>
          <w:p w14:paraId="18A57AE8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F68C49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1B4BB421" w14:textId="77777777" w:rsidTr="00FA2DA2">
        <w:trPr>
          <w:trHeight w:val="1134"/>
        </w:trPr>
        <w:tc>
          <w:tcPr>
            <w:tcW w:w="562" w:type="dxa"/>
          </w:tcPr>
          <w:p w14:paraId="74D2A5BC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7</w:t>
            </w:r>
          </w:p>
        </w:tc>
        <w:tc>
          <w:tcPr>
            <w:tcW w:w="2597" w:type="dxa"/>
          </w:tcPr>
          <w:p w14:paraId="502D1E66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Cukinia mrożona plastry 2,5kg</w:t>
            </w:r>
          </w:p>
          <w:p w14:paraId="6DF407B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45D80CEF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0C74FB94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EE40C91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0DC3128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14:paraId="0FAACEF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6D382C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20A807DA" w14:textId="77777777" w:rsidTr="00FA2DA2">
        <w:trPr>
          <w:trHeight w:val="1134"/>
        </w:trPr>
        <w:tc>
          <w:tcPr>
            <w:tcW w:w="562" w:type="dxa"/>
          </w:tcPr>
          <w:p w14:paraId="424A083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597" w:type="dxa"/>
          </w:tcPr>
          <w:p w14:paraId="2D290E1A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Śliwka mrożona bez pestek 2,5kg</w:t>
            </w:r>
          </w:p>
          <w:p w14:paraId="1B0ECE2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22080F7B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A469C94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1F1AAC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5F30E23D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71643179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BCADDB4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1DDC4E5E" w14:textId="77777777" w:rsidTr="00FA2DA2">
        <w:trPr>
          <w:trHeight w:val="1134"/>
        </w:trPr>
        <w:tc>
          <w:tcPr>
            <w:tcW w:w="562" w:type="dxa"/>
          </w:tcPr>
          <w:p w14:paraId="6941F848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9</w:t>
            </w:r>
          </w:p>
        </w:tc>
        <w:tc>
          <w:tcPr>
            <w:tcW w:w="2597" w:type="dxa"/>
          </w:tcPr>
          <w:p w14:paraId="22DEC3F1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Wiśnia mrożona bez pestek 2,5kg</w:t>
            </w:r>
          </w:p>
          <w:p w14:paraId="570FA999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0EEA4381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4C2C551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BC88FFE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848F82A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135</w:t>
            </w:r>
          </w:p>
        </w:tc>
        <w:tc>
          <w:tcPr>
            <w:tcW w:w="1417" w:type="dxa"/>
          </w:tcPr>
          <w:p w14:paraId="6265248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D36E42C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2B34690F" w14:textId="77777777" w:rsidTr="00FA2DA2">
        <w:trPr>
          <w:trHeight w:val="1134"/>
        </w:trPr>
        <w:tc>
          <w:tcPr>
            <w:tcW w:w="562" w:type="dxa"/>
          </w:tcPr>
          <w:p w14:paraId="27B7329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10</w:t>
            </w:r>
          </w:p>
        </w:tc>
        <w:tc>
          <w:tcPr>
            <w:tcW w:w="2597" w:type="dxa"/>
          </w:tcPr>
          <w:p w14:paraId="3A1C4E14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Mieszanka owocowa mrożona 2,5kg</w:t>
            </w:r>
          </w:p>
          <w:p w14:paraId="6AEC27D6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00C11D07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0B8358C2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8F0BB55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564F7B5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80</w:t>
            </w:r>
          </w:p>
        </w:tc>
        <w:tc>
          <w:tcPr>
            <w:tcW w:w="1417" w:type="dxa"/>
          </w:tcPr>
          <w:p w14:paraId="423B977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032E886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76F5C3A4" w14:textId="77777777" w:rsidTr="00FA2DA2">
        <w:trPr>
          <w:trHeight w:val="1134"/>
        </w:trPr>
        <w:tc>
          <w:tcPr>
            <w:tcW w:w="562" w:type="dxa"/>
          </w:tcPr>
          <w:p w14:paraId="14AF256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11</w:t>
            </w:r>
          </w:p>
        </w:tc>
        <w:tc>
          <w:tcPr>
            <w:tcW w:w="2597" w:type="dxa"/>
          </w:tcPr>
          <w:p w14:paraId="1E3B307F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Truskawka mrożona 2,5kg</w:t>
            </w:r>
          </w:p>
          <w:p w14:paraId="5FC03B9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6CBA3C28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3FA2CED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3E67901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1BBD063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107</w:t>
            </w:r>
          </w:p>
        </w:tc>
        <w:tc>
          <w:tcPr>
            <w:tcW w:w="1417" w:type="dxa"/>
          </w:tcPr>
          <w:p w14:paraId="3DA4203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C745BE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50937636" w14:textId="77777777" w:rsidTr="00FA2DA2">
        <w:trPr>
          <w:trHeight w:val="1134"/>
        </w:trPr>
        <w:tc>
          <w:tcPr>
            <w:tcW w:w="562" w:type="dxa"/>
          </w:tcPr>
          <w:p w14:paraId="4D5F62EA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  <w:tc>
          <w:tcPr>
            <w:tcW w:w="2597" w:type="dxa"/>
          </w:tcPr>
          <w:p w14:paraId="5F627A0E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Agrest  mrożony 2,5kg</w:t>
            </w:r>
          </w:p>
          <w:p w14:paraId="5FF15D2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498E7FFF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AD13EA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85CEDB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018AB7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142</w:t>
            </w:r>
          </w:p>
        </w:tc>
        <w:tc>
          <w:tcPr>
            <w:tcW w:w="1417" w:type="dxa"/>
          </w:tcPr>
          <w:p w14:paraId="3D761B1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6F92F2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3E34C0A2" w14:textId="77777777" w:rsidTr="00FA2DA2">
        <w:trPr>
          <w:trHeight w:val="1134"/>
        </w:trPr>
        <w:tc>
          <w:tcPr>
            <w:tcW w:w="562" w:type="dxa"/>
          </w:tcPr>
          <w:p w14:paraId="442ADD8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13</w:t>
            </w:r>
          </w:p>
        </w:tc>
        <w:tc>
          <w:tcPr>
            <w:tcW w:w="2597" w:type="dxa"/>
          </w:tcPr>
          <w:p w14:paraId="3B81F4DD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Porzeczka czerwona mrożona 2,5kg</w:t>
            </w:r>
          </w:p>
          <w:p w14:paraId="039B943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02909702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FFDE996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AF712BC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03968EC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120</w:t>
            </w:r>
          </w:p>
        </w:tc>
        <w:tc>
          <w:tcPr>
            <w:tcW w:w="1417" w:type="dxa"/>
          </w:tcPr>
          <w:p w14:paraId="41F0A2B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79F1D5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62AC154B" w14:textId="77777777" w:rsidTr="00FA2DA2">
        <w:trPr>
          <w:trHeight w:val="1134"/>
        </w:trPr>
        <w:tc>
          <w:tcPr>
            <w:tcW w:w="562" w:type="dxa"/>
          </w:tcPr>
          <w:p w14:paraId="08CEEBA2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2597" w:type="dxa"/>
          </w:tcPr>
          <w:p w14:paraId="05326518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Mieszanka kompotowa mrożona </w:t>
            </w:r>
          </w:p>
          <w:p w14:paraId="795D08E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012AA4AA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5BFBCA3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589DCF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74EE3F5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93</w:t>
            </w:r>
          </w:p>
        </w:tc>
        <w:tc>
          <w:tcPr>
            <w:tcW w:w="1417" w:type="dxa"/>
          </w:tcPr>
          <w:p w14:paraId="7300465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6C96724E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062CA17D" w14:textId="77777777" w:rsidTr="00FA2DA2">
        <w:trPr>
          <w:trHeight w:val="1134"/>
        </w:trPr>
        <w:tc>
          <w:tcPr>
            <w:tcW w:w="562" w:type="dxa"/>
          </w:tcPr>
          <w:p w14:paraId="7EB9BAEE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15</w:t>
            </w:r>
          </w:p>
        </w:tc>
        <w:tc>
          <w:tcPr>
            <w:tcW w:w="2597" w:type="dxa"/>
          </w:tcPr>
          <w:p w14:paraId="364530C0" w14:textId="77777777" w:rsidR="0007569D" w:rsidRPr="0030255F" w:rsidRDefault="0007569D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Mango mrożone 1,5kg</w:t>
            </w:r>
          </w:p>
          <w:p w14:paraId="176C0BFF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2714EBBD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68A46AAE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69D77D2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620A6843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444EBC4A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B9A369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114492EC" w14:textId="77777777" w:rsidTr="00FA2DA2">
        <w:trPr>
          <w:trHeight w:val="1134"/>
        </w:trPr>
        <w:tc>
          <w:tcPr>
            <w:tcW w:w="562" w:type="dxa"/>
          </w:tcPr>
          <w:p w14:paraId="793BE41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16</w:t>
            </w:r>
          </w:p>
        </w:tc>
        <w:tc>
          <w:tcPr>
            <w:tcW w:w="2597" w:type="dxa"/>
          </w:tcPr>
          <w:p w14:paraId="09AA4297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Fasolka szparagowa żółta mrożona 2,kg</w:t>
            </w:r>
          </w:p>
          <w:p w14:paraId="63C954A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3DC059B0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73D8D6E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F677C4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018201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14:paraId="2893D9D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B18CB85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6A92991C" w14:textId="77777777" w:rsidTr="00FA2DA2">
        <w:trPr>
          <w:trHeight w:val="1134"/>
        </w:trPr>
        <w:tc>
          <w:tcPr>
            <w:tcW w:w="562" w:type="dxa"/>
          </w:tcPr>
          <w:p w14:paraId="0EC526E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17</w:t>
            </w:r>
          </w:p>
        </w:tc>
        <w:tc>
          <w:tcPr>
            <w:tcW w:w="2597" w:type="dxa"/>
          </w:tcPr>
          <w:p w14:paraId="3C72241D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Sałatka jarzynowa mrożona 2,5kg</w:t>
            </w:r>
          </w:p>
          <w:p w14:paraId="01E04F38" w14:textId="77777777" w:rsidR="0007569D" w:rsidRPr="0030255F" w:rsidRDefault="0007569D" w:rsidP="00FA2DA2">
            <w:pPr>
              <w:rPr>
                <w:sz w:val="18"/>
                <w:szCs w:val="18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  <w:p w14:paraId="154BD34A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  <w:u w:val="single"/>
              </w:rPr>
              <w:t>.</w:t>
            </w:r>
          </w:p>
        </w:tc>
        <w:tc>
          <w:tcPr>
            <w:tcW w:w="1372" w:type="dxa"/>
            <w:textDirection w:val="btLr"/>
          </w:tcPr>
          <w:p w14:paraId="18F57D5A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CD6AA68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25420E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207F6F47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53DCA82B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32C6E5C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6E1C5970" w14:textId="77777777" w:rsidTr="00FA2DA2">
        <w:trPr>
          <w:trHeight w:val="1134"/>
        </w:trPr>
        <w:tc>
          <w:tcPr>
            <w:tcW w:w="562" w:type="dxa"/>
          </w:tcPr>
          <w:p w14:paraId="1508B146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18</w:t>
            </w:r>
          </w:p>
        </w:tc>
        <w:tc>
          <w:tcPr>
            <w:tcW w:w="2597" w:type="dxa"/>
          </w:tcPr>
          <w:p w14:paraId="098585B4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Groszek zielony świeży łuskany mrożony całe ziarna groszku ,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do SWZ oraz załącznikiem do wzoru umowy będącej załącznikiem nr 4 do </w:t>
            </w:r>
            <w:proofErr w:type="spellStart"/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SWZ</w:t>
            </w:r>
            <w:r w:rsidRPr="0030255F">
              <w:rPr>
                <w:sz w:val="18"/>
                <w:szCs w:val="18"/>
              </w:rPr>
              <w:t>miesięcy</w:t>
            </w:r>
            <w:proofErr w:type="spellEnd"/>
            <w:r w:rsidRPr="0030255F">
              <w:rPr>
                <w:sz w:val="18"/>
                <w:szCs w:val="18"/>
              </w:rPr>
              <w:t>.</w:t>
            </w:r>
          </w:p>
        </w:tc>
        <w:tc>
          <w:tcPr>
            <w:tcW w:w="1372" w:type="dxa"/>
            <w:textDirection w:val="btLr"/>
          </w:tcPr>
          <w:p w14:paraId="6266F180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24BB4A9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D5E8638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3E4FEF7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1BA3130F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A1EE3F7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76110C8C" w14:textId="77777777" w:rsidTr="00FA2DA2">
        <w:trPr>
          <w:trHeight w:val="1134"/>
        </w:trPr>
        <w:tc>
          <w:tcPr>
            <w:tcW w:w="562" w:type="dxa"/>
          </w:tcPr>
          <w:p w14:paraId="50A00E4E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19</w:t>
            </w:r>
          </w:p>
        </w:tc>
        <w:tc>
          <w:tcPr>
            <w:tcW w:w="2597" w:type="dxa"/>
          </w:tcPr>
          <w:p w14:paraId="2751A07A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30255F">
              <w:rPr>
                <w:rFonts w:eastAsia="Arial"/>
                <w:sz w:val="18"/>
                <w:szCs w:val="18"/>
              </w:rPr>
              <w:t>Marchewka z groszkiem 2,5kg.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c 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72" w:type="dxa"/>
            <w:textDirection w:val="btLr"/>
          </w:tcPr>
          <w:p w14:paraId="01862F82" w14:textId="77777777" w:rsidR="0007569D" w:rsidRPr="00FE3D55" w:rsidRDefault="0007569D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3D930C6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E30C54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</w:tcPr>
          <w:p w14:paraId="000D976B" w14:textId="77777777" w:rsidR="0007569D" w:rsidRPr="009A4797" w:rsidRDefault="0007569D" w:rsidP="00FA2DA2">
            <w:pPr>
              <w:pStyle w:val="Bezodstpw"/>
              <w:jc w:val="center"/>
              <w:rPr>
                <w:sz w:val="22"/>
                <w:szCs w:val="22"/>
              </w:rPr>
            </w:pPr>
            <w:r w:rsidRPr="0030255F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14:paraId="24769271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3DCBB79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  <w:tr w:rsidR="0007569D" w:rsidRPr="009A4797" w14:paraId="370669BF" w14:textId="77777777" w:rsidTr="00FA2DA2">
        <w:trPr>
          <w:trHeight w:val="1134"/>
        </w:trPr>
        <w:tc>
          <w:tcPr>
            <w:tcW w:w="7366" w:type="dxa"/>
            <w:gridSpan w:val="6"/>
            <w:vAlign w:val="center"/>
          </w:tcPr>
          <w:p w14:paraId="071B5B90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  <w:r w:rsidRPr="009A4797">
              <w:rPr>
                <w:b/>
                <w:bCs/>
                <w:color w:val="000000"/>
                <w:sz w:val="22"/>
                <w:szCs w:val="22"/>
              </w:rPr>
              <w:lastRenderedPageBreak/>
              <w:t>Cena ofertowa (suma wartości całkowitych brutto poz. 1-</w:t>
            </w: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Pr="009A4797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14:paraId="3F944ACD" w14:textId="77777777" w:rsidR="0007569D" w:rsidRPr="009A4797" w:rsidRDefault="0007569D" w:rsidP="00FA2DA2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0C13A4F9" w14:textId="77777777" w:rsidR="0007569D" w:rsidRPr="009A4797" w:rsidRDefault="0007569D" w:rsidP="0007569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68AC9D1A" w14:textId="77777777" w:rsidR="0007569D" w:rsidRPr="009A4797" w:rsidRDefault="0007569D" w:rsidP="0007569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4113D493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</w:p>
    <w:p w14:paraId="30CED4FC" w14:textId="77777777" w:rsidR="0007569D" w:rsidRPr="009A4797" w:rsidRDefault="0007569D" w:rsidP="00522A7E">
      <w:pPr>
        <w:pStyle w:val="Akapitzlist"/>
        <w:numPr>
          <w:ilvl w:val="0"/>
          <w:numId w:val="1"/>
        </w:numPr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09CD8943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2D178E48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3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7BBA29CF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2FE2D93F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2CB500DB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6EEA986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07569D" w:rsidRPr="009A4797" w14:paraId="195C6F87" w14:textId="77777777" w:rsidTr="00FA2DA2">
        <w:trPr>
          <w:trHeight w:val="1138"/>
        </w:trPr>
        <w:tc>
          <w:tcPr>
            <w:tcW w:w="4637" w:type="dxa"/>
          </w:tcPr>
          <w:p w14:paraId="7CEA5CF5" w14:textId="77777777" w:rsidR="0007569D" w:rsidRPr="009A4797" w:rsidRDefault="0007569D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45FD16B1" w14:textId="77777777" w:rsidR="0007569D" w:rsidRPr="009A4797" w:rsidRDefault="0007569D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07569D" w:rsidRPr="009A4797" w14:paraId="435BE158" w14:textId="77777777" w:rsidTr="00FA2DA2">
        <w:trPr>
          <w:trHeight w:val="569"/>
        </w:trPr>
        <w:tc>
          <w:tcPr>
            <w:tcW w:w="4637" w:type="dxa"/>
          </w:tcPr>
          <w:p w14:paraId="0A2F3EC0" w14:textId="77777777" w:rsidR="0007569D" w:rsidRPr="009A4797" w:rsidRDefault="0007569D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518701C6" w14:textId="77777777" w:rsidR="0007569D" w:rsidRPr="009A4797" w:rsidRDefault="0007569D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36E0D3B2" w14:textId="77777777" w:rsidR="0007569D" w:rsidRPr="009A4797" w:rsidRDefault="0007569D" w:rsidP="0007569D">
      <w:pPr>
        <w:rPr>
          <w:rFonts w:eastAsia="Calibri" w:cs="Times New Roman"/>
          <w:bCs/>
          <w:sz w:val="22"/>
          <w14:ligatures w14:val="none"/>
        </w:rPr>
      </w:pPr>
    </w:p>
    <w:p w14:paraId="6A262EA0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55D79D98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4BC5B885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7B449A28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11DAFA8D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18CABD2E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34C84BE7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0314AD9F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4B5551ED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2334CE8A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3BE43BA8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3DD1665C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2550B875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24C11C99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1F72E6FC" w14:textId="77777777" w:rsidR="0007569D" w:rsidRPr="009A4797" w:rsidRDefault="0007569D" w:rsidP="0007569D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07569D" w:rsidRPr="009A4797" w14:paraId="1B07F8E9" w14:textId="77777777" w:rsidTr="00FA2DA2">
        <w:tc>
          <w:tcPr>
            <w:tcW w:w="704" w:type="dxa"/>
          </w:tcPr>
          <w:p w14:paraId="16141D61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1CB7BED3" w14:textId="77777777" w:rsidR="0007569D" w:rsidRPr="009A4797" w:rsidRDefault="0007569D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50205B0D" w14:textId="77777777" w:rsidR="0007569D" w:rsidRPr="009A4797" w:rsidRDefault="0007569D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451D69F" w14:textId="77777777" w:rsidR="0007569D" w:rsidRPr="009A4797" w:rsidRDefault="0007569D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52A33D85" w14:textId="77777777" w:rsidR="0007569D" w:rsidRPr="009A4797" w:rsidRDefault="0007569D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B7BF427" w14:textId="77777777" w:rsidR="0007569D" w:rsidRPr="009A4797" w:rsidRDefault="0007569D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3D525808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7569D" w:rsidRPr="009A4797" w14:paraId="50F952AF" w14:textId="77777777" w:rsidTr="00FA2DA2">
        <w:tc>
          <w:tcPr>
            <w:tcW w:w="704" w:type="dxa"/>
          </w:tcPr>
          <w:p w14:paraId="1BE4B97F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0ACEF1D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55E0B4A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3E41B55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7569D" w:rsidRPr="009A4797" w14:paraId="008BDE31" w14:textId="77777777" w:rsidTr="00FA2DA2">
        <w:tc>
          <w:tcPr>
            <w:tcW w:w="704" w:type="dxa"/>
          </w:tcPr>
          <w:p w14:paraId="07E5F65E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C29321E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37464B0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347B231" w14:textId="77777777" w:rsidR="0007569D" w:rsidRPr="009A4797" w:rsidRDefault="0007569D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0D7AFDB" w14:textId="77777777" w:rsidR="0007569D" w:rsidRPr="009A4797" w:rsidRDefault="0007569D" w:rsidP="0007569D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D8224EC" w14:textId="77777777" w:rsidR="0007569D" w:rsidRPr="009A4797" w:rsidRDefault="0007569D" w:rsidP="00522A7E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44CF5833" w14:textId="77777777" w:rsidR="0007569D" w:rsidRPr="009A4797" w:rsidRDefault="0007569D" w:rsidP="0007569D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6177723E" w14:textId="77777777" w:rsidR="0007569D" w:rsidRPr="009A4797" w:rsidRDefault="0007569D" w:rsidP="0007569D">
      <w:pPr>
        <w:tabs>
          <w:tab w:val="left" w:pos="6855"/>
        </w:tabs>
        <w:spacing w:after="0"/>
        <w:jc w:val="both"/>
        <w:rPr>
          <w:rFonts w:cs="Times New Roman"/>
          <w:bCs/>
          <w:sz w:val="22"/>
        </w:rPr>
      </w:pPr>
    </w:p>
    <w:p w14:paraId="3E66ACEF" w14:textId="77777777" w:rsidR="0007569D" w:rsidRPr="009A4797" w:rsidRDefault="0007569D" w:rsidP="0007569D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br w:type="page"/>
      </w:r>
    </w:p>
    <w:p w14:paraId="37284EFB" w14:textId="77777777" w:rsidR="00744AE5" w:rsidRPr="0007569D" w:rsidRDefault="00744AE5" w:rsidP="0007569D"/>
    <w:sectPr w:rsidR="00744AE5" w:rsidRPr="00075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060C" w14:textId="77777777" w:rsidR="00522A7E" w:rsidRDefault="00522A7E" w:rsidP="00180060">
      <w:pPr>
        <w:spacing w:after="0" w:line="240" w:lineRule="auto"/>
      </w:pPr>
      <w:r>
        <w:separator/>
      </w:r>
    </w:p>
  </w:endnote>
  <w:endnote w:type="continuationSeparator" w:id="0">
    <w:p w14:paraId="54481197" w14:textId="77777777" w:rsidR="00522A7E" w:rsidRDefault="00522A7E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E1BD" w14:textId="77777777" w:rsidR="00522A7E" w:rsidRDefault="00522A7E" w:rsidP="00180060">
      <w:pPr>
        <w:spacing w:after="0" w:line="240" w:lineRule="auto"/>
      </w:pPr>
      <w:r>
        <w:separator/>
      </w:r>
    </w:p>
  </w:footnote>
  <w:footnote w:type="continuationSeparator" w:id="0">
    <w:p w14:paraId="1A1EFF69" w14:textId="77777777" w:rsidR="00522A7E" w:rsidRDefault="00522A7E" w:rsidP="00180060">
      <w:pPr>
        <w:spacing w:after="0" w:line="240" w:lineRule="auto"/>
      </w:pPr>
      <w:r>
        <w:continuationSeparator/>
      </w:r>
    </w:p>
  </w:footnote>
  <w:footnote w:id="1">
    <w:p w14:paraId="040522B2" w14:textId="77777777" w:rsidR="0007569D" w:rsidRPr="006F5AE3" w:rsidRDefault="0007569D" w:rsidP="0007569D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5410C048" w14:textId="77777777" w:rsidR="0007569D" w:rsidRPr="006F5AE3" w:rsidRDefault="0007569D" w:rsidP="0007569D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3"/>
  </w:num>
  <w:num w:numId="2">
    <w:abstractNumId w:val="39"/>
  </w:num>
  <w:num w:numId="3">
    <w:abstractNumId w:val="48"/>
  </w:num>
  <w:num w:numId="4">
    <w:abstractNumId w:val="78"/>
  </w:num>
  <w:num w:numId="5">
    <w:abstractNumId w:val="62"/>
  </w:num>
  <w:num w:numId="6">
    <w:abstractNumId w:val="36"/>
  </w:num>
  <w:num w:numId="7">
    <w:abstractNumId w:val="53"/>
  </w:num>
  <w:num w:numId="8">
    <w:abstractNumId w:val="81"/>
  </w:num>
  <w:num w:numId="9">
    <w:abstractNumId w:val="61"/>
  </w:num>
  <w:num w:numId="10">
    <w:abstractNumId w:val="44"/>
  </w:num>
  <w:num w:numId="11">
    <w:abstractNumId w:val="54"/>
  </w:num>
  <w:num w:numId="12">
    <w:abstractNumId w:val="64"/>
  </w:num>
  <w:num w:numId="13">
    <w:abstractNumId w:val="70"/>
  </w:num>
  <w:num w:numId="14">
    <w:abstractNumId w:val="63"/>
  </w:num>
  <w:num w:numId="15">
    <w:abstractNumId w:val="40"/>
  </w:num>
  <w:num w:numId="16">
    <w:abstractNumId w:val="71"/>
  </w:num>
  <w:num w:numId="17">
    <w:abstractNumId w:val="75"/>
  </w:num>
  <w:num w:numId="18">
    <w:abstractNumId w:val="38"/>
  </w:num>
  <w:num w:numId="19">
    <w:abstractNumId w:val="35"/>
  </w:num>
  <w:num w:numId="20">
    <w:abstractNumId w:val="69"/>
  </w:num>
  <w:num w:numId="21">
    <w:abstractNumId w:val="66"/>
  </w:num>
  <w:num w:numId="22">
    <w:abstractNumId w:val="72"/>
  </w:num>
  <w:num w:numId="23">
    <w:abstractNumId w:val="60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8"/>
  </w:num>
  <w:num w:numId="30">
    <w:abstractNumId w:val="49"/>
  </w:num>
  <w:num w:numId="31">
    <w:abstractNumId w:val="47"/>
  </w:num>
  <w:num w:numId="32">
    <w:abstractNumId w:val="41"/>
  </w:num>
  <w:num w:numId="33">
    <w:abstractNumId w:val="74"/>
  </w:num>
  <w:num w:numId="34">
    <w:abstractNumId w:val="42"/>
  </w:num>
  <w:num w:numId="35">
    <w:abstractNumId w:val="55"/>
  </w:num>
  <w:num w:numId="36">
    <w:abstractNumId w:val="67"/>
  </w:num>
  <w:num w:numId="37">
    <w:abstractNumId w:val="45"/>
  </w:num>
  <w:num w:numId="38">
    <w:abstractNumId w:val="77"/>
  </w:num>
  <w:num w:numId="39">
    <w:abstractNumId w:val="65"/>
  </w:num>
  <w:num w:numId="40">
    <w:abstractNumId w:val="52"/>
  </w:num>
  <w:num w:numId="41">
    <w:abstractNumId w:val="80"/>
  </w:num>
  <w:num w:numId="42">
    <w:abstractNumId w:val="76"/>
  </w:num>
  <w:num w:numId="43">
    <w:abstractNumId w:val="59"/>
  </w:num>
  <w:num w:numId="44">
    <w:abstractNumId w:val="68"/>
  </w:num>
  <w:num w:numId="45">
    <w:abstractNumId w:val="43"/>
  </w:num>
  <w:num w:numId="46">
    <w:abstractNumId w:val="56"/>
  </w:num>
  <w:num w:numId="47">
    <w:abstractNumId w:val="5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22A7E"/>
    <w:rsid w:val="00615252"/>
    <w:rsid w:val="00744AE5"/>
    <w:rsid w:val="007B738F"/>
    <w:rsid w:val="008134FE"/>
    <w:rsid w:val="00875E44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1561</Words>
  <Characters>9369</Characters>
  <Application>Microsoft Office Word</Application>
  <DocSecurity>0</DocSecurity>
  <Lines>78</Lines>
  <Paragraphs>21</Paragraphs>
  <ScaleCrop>false</ScaleCrop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2026-02-04T15:11:00Z</dcterms:created>
  <dcterms:modified xsi:type="dcterms:W3CDTF">2026-02-04T15:11:00Z</dcterms:modified>
</cp:coreProperties>
</file>